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D89" w:rsidRPr="00EE04ED" w:rsidRDefault="00FE3D89" w:rsidP="00DD3110">
      <w:pPr>
        <w:tabs>
          <w:tab w:val="left" w:pos="5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4E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6804"/>
      </w:tblGrid>
      <w:tr w:rsidR="00FE3D89" w:rsidRPr="00EE04ED" w:rsidTr="008C05B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1E4873" w:rsidRDefault="00FE3D89" w:rsidP="008304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t xml:space="preserve">  </w:t>
            </w:r>
            <w:r w:rsidR="008304F5">
              <w:rPr>
                <w:rFonts w:ascii="Times New Roman" w:hAnsi="Times New Roman" w:cs="Times New Roman"/>
                <w:sz w:val="24"/>
                <w:szCs w:val="24"/>
              </w:rPr>
              <w:t xml:space="preserve">Разговоры о </w:t>
            </w:r>
            <w:proofErr w:type="gramStart"/>
            <w:r w:rsidR="008304F5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</w:p>
        </w:tc>
      </w:tr>
      <w:tr w:rsidR="00FE3D89" w:rsidRPr="00EE04ED" w:rsidTr="008C05B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F45B91" w:rsidRDefault="008304F5" w:rsidP="00D42193">
            <w:pPr>
              <w:tabs>
                <w:tab w:val="left" w:pos="570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45B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E3D89" w:rsidRPr="00EE04ED" w:rsidTr="008C05B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751" w:rsidRPr="001B7751" w:rsidRDefault="00C10F9F" w:rsidP="008C05B7">
            <w:pPr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1B7751" w:rsidRPr="001B775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Федеральный государственный образовательный стандарт </w:t>
            </w:r>
            <w:r w:rsidR="001B7751" w:rsidRPr="00FD003C">
              <w:rPr>
                <w:rFonts w:ascii="Times New Roman" w:eastAsia="Times New Roman" w:hAnsi="Times New Roman" w:cs="Times New Roman"/>
                <w:bCs/>
                <w:color w:val="2C2D2E"/>
                <w:sz w:val="24"/>
                <w:szCs w:val="24"/>
                <w:lang w:eastAsia="ru-RU"/>
              </w:rPr>
              <w:t>начального обще</w:t>
            </w:r>
            <w:r w:rsidR="001B7751" w:rsidRPr="00FD003C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го</w:t>
            </w:r>
            <w:r w:rsidR="001B7751" w:rsidRPr="001B775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 образования (ФГОС НОО) (утверждён приказом Министерства просвещения Российской Федерации от 31 мая 2021 года № 286 "Об утверждении федерального государственного образовательного стандарта начального общего образования", с изменениями, внесенными при</w:t>
            </w:r>
            <w:r w:rsidR="008C05B7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казами Министерства просвещения </w:t>
            </w:r>
            <w:r w:rsidR="001B7751" w:rsidRPr="001B775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Российской Федерации от</w:t>
            </w:r>
            <w:r w:rsidR="001B7751" w:rsidRPr="001B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18.07.2022 № 569</w:t>
            </w:r>
            <w:r w:rsidR="001B7751" w:rsidRPr="001B7751">
              <w:rPr>
                <w:rFonts w:ascii="Times New Roman" w:eastAsia="Times New Roman" w:hAnsi="Times New Roman" w:cs="Times New Roman"/>
                <w:color w:val="392C69"/>
                <w:sz w:val="24"/>
                <w:szCs w:val="24"/>
                <w:lang w:eastAsia="ru-RU"/>
              </w:rPr>
              <w:t>, </w:t>
            </w:r>
            <w:r w:rsidR="001B7751" w:rsidRPr="001B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08.11.2022 № 955</w:t>
            </w:r>
            <w:r w:rsidR="001B7751" w:rsidRPr="001B775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)</w:t>
            </w:r>
            <w:proofErr w:type="gramStart"/>
            <w:r w:rsidR="001B7751" w:rsidRPr="001B775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1B7751" w:rsidRDefault="008C05B7" w:rsidP="008C05B7">
            <w:pPr>
              <w:shd w:val="clear" w:color="auto" w:fill="FFFFFF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8C05B7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2.</w:t>
            </w:r>
            <w:r w:rsidR="001B7751" w:rsidRPr="001B775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Федеральная образовательная программа начального общего образования (ФОП НОО) (утверждена приказом Министерства просвещения Российской Федерации от 18 мая 2023 года № 372 «Об утверждении федеральной образовательной программы начального общего образования»);</w:t>
            </w:r>
          </w:p>
          <w:p w:rsidR="002909C7" w:rsidRPr="002909C7" w:rsidRDefault="002909C7" w:rsidP="008C05B7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3.</w:t>
            </w: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>Письмо Министерства просвещения Российской Федерации «О направлении методических рекомендаций по проведению цикла внеурочных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анятий «Разговоры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важном»» от </w:t>
            </w: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15.08.2022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>№ 03–1190.</w:t>
            </w:r>
          </w:p>
          <w:p w:rsidR="002B69E7" w:rsidRPr="00C10F9F" w:rsidRDefault="002F4A6A" w:rsidP="002F4A6A">
            <w:pPr>
              <w:widowControl w:val="0"/>
              <w:suppressAutoHyphens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0F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10F9F" w:rsidRPr="00C10F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10F9F" w:rsidRPr="00C10F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Положени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C10F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10F9F" w:rsidRPr="00C10F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 порядке разработки и требованиях к структуре, содержанию и оформлению рабочей программы курсов внеурочной деятельности</w:t>
            </w:r>
          </w:p>
        </w:tc>
      </w:tr>
      <w:tr w:rsidR="00FE3D89" w:rsidRPr="00EE04ED" w:rsidTr="008C05B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EC7F44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Учебно-методическое </w:t>
            </w:r>
            <w:r w:rsidR="00FE3D89" w:rsidRPr="00EE04ED">
              <w:rPr>
                <w:rFonts w:ascii="Times New Roman" w:hAnsi="Times New Roman" w:cs="Times New Roman"/>
                <w:sz w:val="24"/>
                <w:szCs w:val="24"/>
              </w:rPr>
              <w:t>обеспечение курса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E7" w:rsidRPr="002B69E7" w:rsidRDefault="002B69E7" w:rsidP="002B69E7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</w:pPr>
            <w:r w:rsidRPr="002B69E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Электронные пособия и ресурсы интернета:</w:t>
            </w:r>
          </w:p>
          <w:p w:rsidR="002B69E7" w:rsidRPr="002B69E7" w:rsidRDefault="002B69E7" w:rsidP="002B69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hyperlink r:id="rId6" w:history="1">
              <w:r w:rsidRPr="002B69E7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https://razgovor.edsoo.ru/</w:t>
              </w:r>
            </w:hyperlink>
          </w:p>
          <w:p w:rsidR="002B69E7" w:rsidRPr="002B69E7" w:rsidRDefault="002B69E7" w:rsidP="002B69E7">
            <w:pPr>
              <w:rPr>
                <w:rFonts w:ascii="Times New Roman" w:eastAsia="Calibri" w:hAnsi="Times New Roman" w:cs="Times New Roman"/>
              </w:rPr>
            </w:pPr>
            <w:r w:rsidRPr="002B6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hyperlink r:id="rId7" w:history="1">
              <w:r w:rsidRPr="002B69E7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https://edu.gov.ru/</w:t>
              </w:r>
            </w:hyperlink>
          </w:p>
          <w:p w:rsidR="002B69E7" w:rsidRPr="002B69E7" w:rsidRDefault="002B69E7" w:rsidP="002B69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69E7">
              <w:rPr>
                <w:rFonts w:ascii="Times New Roman" w:eastAsia="Calibri" w:hAnsi="Times New Roman" w:cs="Times New Roman"/>
                <w:sz w:val="24"/>
                <w:szCs w:val="24"/>
              </w:rPr>
              <w:t>3. https://www.culture.ru/cinema/</w:t>
            </w:r>
          </w:p>
          <w:p w:rsidR="002B69E7" w:rsidRPr="002B69E7" w:rsidRDefault="002B69E7" w:rsidP="002B69E7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69E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Технические средства обучения и оборудования кабинетов:</w:t>
            </w:r>
          </w:p>
          <w:p w:rsidR="002B69E7" w:rsidRPr="002B69E7" w:rsidRDefault="002B69E7" w:rsidP="002B69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69E7">
              <w:rPr>
                <w:rFonts w:ascii="Times New Roman" w:eastAsia="Calibri" w:hAnsi="Times New Roman" w:cs="Times New Roman"/>
                <w:sz w:val="24"/>
                <w:szCs w:val="24"/>
              </w:rPr>
              <w:t>1.Ноутбук.</w:t>
            </w:r>
          </w:p>
          <w:p w:rsidR="002B69E7" w:rsidRPr="002B69E7" w:rsidRDefault="002B69E7" w:rsidP="002B69E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69E7">
              <w:rPr>
                <w:rFonts w:ascii="Times New Roman" w:eastAsia="Calibri" w:hAnsi="Times New Roman" w:cs="Times New Roman"/>
                <w:sz w:val="24"/>
                <w:szCs w:val="24"/>
              </w:rPr>
              <w:t>2.Мультимедийный проектор.</w:t>
            </w:r>
          </w:p>
          <w:p w:rsidR="00FE3D89" w:rsidRPr="008C05B7" w:rsidRDefault="002B69E7" w:rsidP="002909C7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9E7">
              <w:rPr>
                <w:rFonts w:ascii="Times New Roman" w:eastAsia="Calibri" w:hAnsi="Times New Roman" w:cs="Times New Roman"/>
                <w:sz w:val="24"/>
                <w:szCs w:val="24"/>
              </w:rPr>
              <w:t>3.Экспозиционный экран.</w:t>
            </w:r>
          </w:p>
        </w:tc>
      </w:tr>
      <w:tr w:rsidR="00FE3D89" w:rsidRPr="00EE04ED" w:rsidTr="008C05B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EE04ED" w:rsidRDefault="00FE3D89" w:rsidP="00DD3110">
            <w:pPr>
              <w:tabs>
                <w:tab w:val="left" w:pos="5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часов, отпущенных на занятия, продолжительность одного занятия.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F82E04" w:rsidRDefault="00FE3D89" w:rsidP="00D42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из расчёта</w:t>
            </w:r>
            <w:r w:rsidRPr="00EE04ED">
              <w:t xml:space="preserve"> </w:t>
            </w:r>
            <w:r w:rsidRPr="00CD6E8C">
              <w:rPr>
                <w:rFonts w:ascii="Times New Roman" w:hAnsi="Times New Roman" w:cs="Times New Roman"/>
              </w:rPr>
              <w:t>к</w:t>
            </w:r>
            <w:r w:rsidRPr="00CD6E8C">
              <w:rPr>
                <w:rFonts w:ascii="Times New Roman" w:hAnsi="Times New Roman" w:cs="Times New Roman"/>
                <w:sz w:val="24"/>
                <w:szCs w:val="24"/>
              </w:rPr>
              <w:t>оличества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часов, отведённ</w:t>
            </w:r>
            <w:r w:rsidR="008C05B7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на внеурочную деятельность</w:t>
            </w:r>
            <w:r w:rsidR="00CD6E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1 раз</w:t>
            </w:r>
            <w:r w:rsidR="008C05B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неделю по 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D6E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05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8C05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</w:p>
          <w:p w:rsidR="00FE3D89" w:rsidRPr="00EE04ED" w:rsidRDefault="00FE3D89" w:rsidP="00D42193">
            <w:pPr>
              <w:pStyle w:val="a4"/>
              <w:spacing w:before="0" w:beforeAutospacing="0" w:after="0" w:afterAutospacing="0"/>
              <w:ind w:firstLine="709"/>
              <w:rPr>
                <w:i/>
              </w:rPr>
            </w:pPr>
          </w:p>
        </w:tc>
      </w:tr>
      <w:tr w:rsidR="00FE3D89" w:rsidRPr="00EE04ED" w:rsidTr="008C05B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курса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157" w:rsidRPr="00C00157" w:rsidRDefault="00C00157" w:rsidP="00C001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0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Внеурочные занятия «Разговоры о важном» направлены на развитие</w:t>
            </w:r>
            <w:r w:rsidR="00654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ценностного отношения обучающихся к своей родине – России, населяющим ее людям, ее уникальной истории, богатой природе и великой культуре.</w:t>
            </w:r>
            <w:proofErr w:type="gramEnd"/>
            <w:r w:rsidRPr="00C0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0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      </w:r>
            <w:proofErr w:type="gramEnd"/>
          </w:p>
          <w:p w:rsidR="00C00157" w:rsidRPr="00C00157" w:rsidRDefault="00C00157" w:rsidP="00C001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Основной формат внеурочных занятий «Разговоры о </w:t>
            </w:r>
            <w:proofErr w:type="gramStart"/>
            <w:r w:rsidRPr="00C0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важном</w:t>
            </w:r>
            <w:proofErr w:type="gramEnd"/>
            <w:r w:rsidRPr="00C0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– разговор и (или) беседа с обучающимися. Занятия позволяют </w:t>
            </w:r>
            <w:proofErr w:type="gramStart"/>
            <w:r w:rsidRPr="00C0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C0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вырабатывать собственную </w:t>
            </w:r>
            <w:proofErr w:type="spellStart"/>
            <w:r w:rsidRPr="00C0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мировозренческую</w:t>
            </w:r>
            <w:proofErr w:type="spellEnd"/>
            <w:r w:rsidRPr="00C0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позицию по обсуждаемым темам.</w:t>
            </w:r>
          </w:p>
          <w:p w:rsidR="00C00157" w:rsidRDefault="00C00157" w:rsidP="00C00157">
            <w:pPr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</w:t>
            </w:r>
            <w:r w:rsidRPr="00C00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      </w:r>
          </w:p>
          <w:p w:rsidR="008304F5" w:rsidRPr="0018304B" w:rsidRDefault="008304F5" w:rsidP="00C00157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8304B">
              <w:rPr>
                <w:rFonts w:ascii="Times New Roman" w:hAnsi="Times New Roman" w:cs="Times New Roman"/>
                <w:b/>
                <w:sz w:val="24"/>
                <w:szCs w:val="24"/>
              </w:rPr>
              <w:t>Цель курса</w:t>
            </w:r>
            <w:r w:rsidRPr="0018304B">
              <w:rPr>
                <w:rFonts w:ascii="Times New Roman" w:hAnsi="Times New Roman" w:cs="Times New Roman"/>
                <w:sz w:val="24"/>
                <w:szCs w:val="24"/>
              </w:rPr>
              <w:t>: формирование взглядов школьников на основе национальных</w:t>
            </w:r>
            <w:r w:rsidR="00666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04B">
              <w:rPr>
                <w:rFonts w:ascii="Times New Roman" w:hAnsi="Times New Roman" w:cs="Times New Roman"/>
                <w:sz w:val="24"/>
                <w:szCs w:val="24"/>
              </w:rPr>
              <w:t>ценностей через изучение центральных тем – патриотизм, гражданственность,</w:t>
            </w:r>
            <w:r w:rsidR="00666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04B">
              <w:rPr>
                <w:rFonts w:ascii="Times New Roman" w:hAnsi="Times New Roman" w:cs="Times New Roman"/>
                <w:sz w:val="24"/>
                <w:szCs w:val="24"/>
              </w:rPr>
              <w:t>историческое просвещение, нравственность, экология.</w:t>
            </w:r>
          </w:p>
          <w:p w:rsidR="008304F5" w:rsidRPr="0018304B" w:rsidRDefault="00DC7A98" w:rsidP="0018304B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8304F5" w:rsidRPr="0018304B">
              <w:rPr>
                <w:rFonts w:ascii="Times New Roman" w:hAnsi="Times New Roman" w:cs="Times New Roman"/>
                <w:b/>
                <w:sz w:val="24"/>
                <w:szCs w:val="24"/>
              </w:rPr>
              <w:t>адачи</w:t>
            </w:r>
            <w:r w:rsidR="008304F5" w:rsidRPr="001830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304F5" w:rsidRPr="0018304B" w:rsidRDefault="008304F5" w:rsidP="00666031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8304B">
              <w:rPr>
                <w:rFonts w:ascii="Times New Roman" w:hAnsi="Times New Roman" w:cs="Times New Roman"/>
                <w:sz w:val="24"/>
                <w:szCs w:val="24"/>
              </w:rPr>
              <w:t>- воспитание активной гражданской позиции, духовно-нравственное и</w:t>
            </w:r>
            <w:r w:rsidR="00666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04B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на основе национальных ценностей;</w:t>
            </w:r>
          </w:p>
          <w:p w:rsidR="008304F5" w:rsidRPr="0018304B" w:rsidRDefault="008304F5" w:rsidP="00666031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8304B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навыков общения со сверстниками и коммуникативных</w:t>
            </w:r>
            <w:r w:rsidR="00666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04B">
              <w:rPr>
                <w:rFonts w:ascii="Times New Roman" w:hAnsi="Times New Roman" w:cs="Times New Roman"/>
                <w:sz w:val="24"/>
                <w:szCs w:val="24"/>
              </w:rPr>
              <w:t>умений;</w:t>
            </w:r>
          </w:p>
          <w:p w:rsidR="008304F5" w:rsidRPr="0018304B" w:rsidRDefault="008304F5" w:rsidP="00666031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8304B">
              <w:rPr>
                <w:rFonts w:ascii="Times New Roman" w:hAnsi="Times New Roman" w:cs="Times New Roman"/>
                <w:sz w:val="24"/>
                <w:szCs w:val="24"/>
              </w:rPr>
              <w:t>- повышение общей культуры обучающихся, углубление их интереса к изучению</w:t>
            </w:r>
            <w:r w:rsidR="00666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04B">
              <w:rPr>
                <w:rFonts w:ascii="Times New Roman" w:hAnsi="Times New Roman" w:cs="Times New Roman"/>
                <w:sz w:val="24"/>
                <w:szCs w:val="24"/>
              </w:rPr>
              <w:t>и сохранению истории и культуры родного края, России;</w:t>
            </w:r>
          </w:p>
          <w:p w:rsidR="008304F5" w:rsidRPr="0018304B" w:rsidRDefault="008304F5" w:rsidP="00666031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8304B">
              <w:rPr>
                <w:rFonts w:ascii="Times New Roman" w:hAnsi="Times New Roman" w:cs="Times New Roman"/>
                <w:sz w:val="24"/>
                <w:szCs w:val="24"/>
              </w:rPr>
              <w:t>- развитие навыков совместной деятельности со сверстниками, становление</w:t>
            </w:r>
            <w:r w:rsidR="00666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04B">
              <w:rPr>
                <w:rFonts w:ascii="Times New Roman" w:hAnsi="Times New Roman" w:cs="Times New Roman"/>
                <w:sz w:val="24"/>
                <w:szCs w:val="24"/>
              </w:rPr>
              <w:t>качеств, обеспечивающих успешность участия в коллективной деятельности;</w:t>
            </w:r>
          </w:p>
          <w:p w:rsidR="00D42193" w:rsidRPr="008C05B7" w:rsidRDefault="008304F5" w:rsidP="0018304B">
            <w:pPr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4B">
              <w:rPr>
                <w:rFonts w:ascii="Times New Roman" w:hAnsi="Times New Roman" w:cs="Times New Roman"/>
                <w:sz w:val="24"/>
                <w:szCs w:val="24"/>
              </w:rPr>
              <w:t>- формирование культуры поведения в информационной</w:t>
            </w:r>
            <w:r w:rsidR="0018304B" w:rsidRPr="0018304B">
              <w:rPr>
                <w:rFonts w:ascii="Times New Roman" w:hAnsi="Times New Roman" w:cs="Times New Roman"/>
                <w:sz w:val="24"/>
                <w:szCs w:val="24"/>
              </w:rPr>
              <w:t xml:space="preserve"> среде</w:t>
            </w:r>
          </w:p>
        </w:tc>
      </w:tr>
      <w:tr w:rsidR="00FE3D89" w:rsidRPr="00EE04ED" w:rsidTr="008C05B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 рабочей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89" w:rsidRPr="00EE04ED" w:rsidRDefault="00FE3D89" w:rsidP="003C5C71">
            <w:pPr>
              <w:numPr>
                <w:ilvl w:val="0"/>
                <w:numId w:val="2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Титульный лист</w:t>
            </w:r>
          </w:p>
          <w:p w:rsidR="00FE3D89" w:rsidRPr="00EE04ED" w:rsidRDefault="005B1E44" w:rsidP="003C5C71">
            <w:pPr>
              <w:numPr>
                <w:ilvl w:val="0"/>
                <w:numId w:val="2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</w:t>
            </w:r>
            <w:r w:rsidR="00FE3D89" w:rsidRPr="00EE04ED">
              <w:rPr>
                <w:rFonts w:ascii="Times New Roman" w:hAnsi="Times New Roman" w:cs="Times New Roman"/>
                <w:sz w:val="24"/>
                <w:szCs w:val="24"/>
              </w:rPr>
              <w:t xml:space="preserve">езультаты освоения курса внеурочной </w:t>
            </w:r>
            <w:bookmarkStart w:id="0" w:name="_GoBack"/>
            <w:bookmarkEnd w:id="0"/>
            <w:r w:rsidR="00FE3D89" w:rsidRPr="00EE04ED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FE3D89" w:rsidRPr="00EE04ED" w:rsidRDefault="00FE3D89" w:rsidP="003C5C71">
            <w:pPr>
              <w:numPr>
                <w:ilvl w:val="0"/>
                <w:numId w:val="2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Содержание курса внеурочной деятельности с указанием форм организации и видов деятельности</w:t>
            </w:r>
          </w:p>
          <w:p w:rsidR="00C10F9F" w:rsidRPr="00C10F9F" w:rsidRDefault="00C10F9F" w:rsidP="00C10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4.</w:t>
            </w:r>
            <w:r w:rsidR="00D42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0F9F">
              <w:rPr>
                <w:rFonts w:ascii="Times New Roman" w:hAnsi="Times New Roman" w:cs="Times New Roman"/>
                <w:sz w:val="24"/>
                <w:szCs w:val="24"/>
              </w:rPr>
              <w:t>Календарно-тематическое планирование с указанием количества часов, отводимых на освоение каждого раздела.</w:t>
            </w:r>
          </w:p>
          <w:p w:rsidR="00FE3D89" w:rsidRPr="00EE04ED" w:rsidRDefault="00C10F9F" w:rsidP="00C10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C10F9F">
              <w:rPr>
                <w:rFonts w:ascii="Times New Roman" w:hAnsi="Times New Roman" w:cs="Times New Roman"/>
                <w:sz w:val="24"/>
                <w:szCs w:val="24"/>
              </w:rPr>
              <w:t>5. Лист корректировки рабочей программы внеурочной деятельности.</w:t>
            </w:r>
          </w:p>
        </w:tc>
      </w:tr>
    </w:tbl>
    <w:p w:rsidR="00D3285A" w:rsidRPr="005120E6" w:rsidRDefault="0065470B" w:rsidP="00DD3110">
      <w:pPr>
        <w:spacing w:after="0" w:line="240" w:lineRule="auto"/>
      </w:pPr>
    </w:p>
    <w:sectPr w:rsidR="00D3285A" w:rsidRPr="005120E6" w:rsidSect="00093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4">
    <w:nsid w:val="09E8483D"/>
    <w:multiLevelType w:val="hybridMultilevel"/>
    <w:tmpl w:val="C972B7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2E7BC5"/>
    <w:multiLevelType w:val="hybridMultilevel"/>
    <w:tmpl w:val="1AF8F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8156C"/>
    <w:multiLevelType w:val="hybridMultilevel"/>
    <w:tmpl w:val="BD169326"/>
    <w:lvl w:ilvl="0" w:tplc="649E9BA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2CC49D2"/>
    <w:multiLevelType w:val="hybridMultilevel"/>
    <w:tmpl w:val="BD169326"/>
    <w:lvl w:ilvl="0" w:tplc="649E9BA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937" w:hanging="360"/>
      </w:pPr>
    </w:lvl>
    <w:lvl w:ilvl="2" w:tplc="0419001B">
      <w:start w:val="1"/>
      <w:numFmt w:val="lowerRoman"/>
      <w:lvlText w:val="%3."/>
      <w:lvlJc w:val="right"/>
      <w:pPr>
        <w:ind w:left="1657" w:hanging="180"/>
      </w:pPr>
    </w:lvl>
    <w:lvl w:ilvl="3" w:tplc="0419000F">
      <w:start w:val="1"/>
      <w:numFmt w:val="decimal"/>
      <w:lvlText w:val="%4."/>
      <w:lvlJc w:val="left"/>
      <w:pPr>
        <w:ind w:left="2377" w:hanging="360"/>
      </w:pPr>
    </w:lvl>
    <w:lvl w:ilvl="4" w:tplc="04190019">
      <w:start w:val="1"/>
      <w:numFmt w:val="lowerLetter"/>
      <w:lvlText w:val="%5."/>
      <w:lvlJc w:val="left"/>
      <w:pPr>
        <w:ind w:left="3097" w:hanging="360"/>
      </w:pPr>
    </w:lvl>
    <w:lvl w:ilvl="5" w:tplc="0419001B">
      <w:start w:val="1"/>
      <w:numFmt w:val="lowerRoman"/>
      <w:lvlText w:val="%6."/>
      <w:lvlJc w:val="right"/>
      <w:pPr>
        <w:ind w:left="3817" w:hanging="180"/>
      </w:pPr>
    </w:lvl>
    <w:lvl w:ilvl="6" w:tplc="0419000F">
      <w:start w:val="1"/>
      <w:numFmt w:val="decimal"/>
      <w:lvlText w:val="%7."/>
      <w:lvlJc w:val="left"/>
      <w:pPr>
        <w:ind w:left="4537" w:hanging="360"/>
      </w:pPr>
    </w:lvl>
    <w:lvl w:ilvl="7" w:tplc="04190019">
      <w:start w:val="1"/>
      <w:numFmt w:val="lowerLetter"/>
      <w:lvlText w:val="%8."/>
      <w:lvlJc w:val="left"/>
      <w:pPr>
        <w:ind w:left="5257" w:hanging="360"/>
      </w:pPr>
    </w:lvl>
    <w:lvl w:ilvl="8" w:tplc="0419001B">
      <w:start w:val="1"/>
      <w:numFmt w:val="lowerRoman"/>
      <w:lvlText w:val="%9."/>
      <w:lvlJc w:val="right"/>
      <w:pPr>
        <w:ind w:left="5977" w:hanging="180"/>
      </w:pPr>
    </w:lvl>
  </w:abstractNum>
  <w:abstractNum w:abstractNumId="8">
    <w:nsid w:val="54626AAB"/>
    <w:multiLevelType w:val="hybridMultilevel"/>
    <w:tmpl w:val="B4743ECE"/>
    <w:lvl w:ilvl="0" w:tplc="C5F28AC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D84FEE"/>
    <w:multiLevelType w:val="hybridMultilevel"/>
    <w:tmpl w:val="3C562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386A"/>
    <w:rsid w:val="0007386A"/>
    <w:rsid w:val="00156AF7"/>
    <w:rsid w:val="0018304B"/>
    <w:rsid w:val="001B7751"/>
    <w:rsid w:val="002909C7"/>
    <w:rsid w:val="002B69E7"/>
    <w:rsid w:val="002F4A6A"/>
    <w:rsid w:val="002F54C9"/>
    <w:rsid w:val="003B00DB"/>
    <w:rsid w:val="003C5C71"/>
    <w:rsid w:val="003E26B1"/>
    <w:rsid w:val="005120E6"/>
    <w:rsid w:val="005737FF"/>
    <w:rsid w:val="005B1E44"/>
    <w:rsid w:val="0065470B"/>
    <w:rsid w:val="00666031"/>
    <w:rsid w:val="008304F5"/>
    <w:rsid w:val="008C05B7"/>
    <w:rsid w:val="009530B6"/>
    <w:rsid w:val="009761D9"/>
    <w:rsid w:val="00BC5608"/>
    <w:rsid w:val="00C00157"/>
    <w:rsid w:val="00C10F9F"/>
    <w:rsid w:val="00C6608B"/>
    <w:rsid w:val="00CB7CF1"/>
    <w:rsid w:val="00CD6E8C"/>
    <w:rsid w:val="00D30D80"/>
    <w:rsid w:val="00D42193"/>
    <w:rsid w:val="00D65BF9"/>
    <w:rsid w:val="00DC7A98"/>
    <w:rsid w:val="00DD3110"/>
    <w:rsid w:val="00EC7F44"/>
    <w:rsid w:val="00F45B91"/>
    <w:rsid w:val="00FD003C"/>
    <w:rsid w:val="00FE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FE3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E3D8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E3D89"/>
    <w:rPr>
      <w:color w:val="0000FF" w:themeColor="hyperlink"/>
      <w:u w:val="single"/>
    </w:rPr>
  </w:style>
  <w:style w:type="character" w:customStyle="1" w:styleId="c5">
    <w:name w:val="c5"/>
    <w:basedOn w:val="a0"/>
    <w:rsid w:val="00C6608B"/>
  </w:style>
  <w:style w:type="character" w:customStyle="1" w:styleId="c10">
    <w:name w:val="c10"/>
    <w:basedOn w:val="a0"/>
    <w:rsid w:val="00C660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FE3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E3D8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E3D89"/>
    <w:rPr>
      <w:color w:val="0000FF" w:themeColor="hyperlink"/>
      <w:u w:val="single"/>
    </w:rPr>
  </w:style>
  <w:style w:type="character" w:customStyle="1" w:styleId="c5">
    <w:name w:val="c5"/>
    <w:basedOn w:val="a0"/>
    <w:rsid w:val="00C6608B"/>
  </w:style>
  <w:style w:type="character" w:customStyle="1" w:styleId="c10">
    <w:name w:val="c10"/>
    <w:basedOn w:val="a0"/>
    <w:rsid w:val="00C66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3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4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du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Школа73</cp:lastModifiedBy>
  <cp:revision>22</cp:revision>
  <cp:lastPrinted>2018-11-27T09:33:00Z</cp:lastPrinted>
  <dcterms:created xsi:type="dcterms:W3CDTF">2019-09-23T18:55:00Z</dcterms:created>
  <dcterms:modified xsi:type="dcterms:W3CDTF">2023-11-04T22:12:00Z</dcterms:modified>
</cp:coreProperties>
</file>